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C03" w:rsidRPr="00635248" w:rsidRDefault="00EA1C03" w:rsidP="003556DB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</w:rPr>
        <w:t>9</w:t>
      </w:r>
    </w:p>
    <w:p w:rsidR="00EA1C03" w:rsidRDefault="00EA1C03" w:rsidP="00A07600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EA1C03" w:rsidRPr="00CC5571" w:rsidRDefault="00EA1C03" w:rsidP="003556DB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1C03" w:rsidRPr="0025328D" w:rsidRDefault="00EA1C03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25328D">
        <w:rPr>
          <w:rFonts w:ascii="Times New Roman" w:hAnsi="Times New Roman"/>
          <w:b/>
          <w:sz w:val="24"/>
          <w:szCs w:val="24"/>
          <w:lang w:eastAsia="bg-BG"/>
        </w:rPr>
        <w:t xml:space="preserve">ЗАЯВЛЕНИЕ ЗА ПРОФИЛ ЗА ДОСТЪП НА </w:t>
      </w:r>
      <w:r>
        <w:rPr>
          <w:rFonts w:ascii="Times New Roman" w:hAnsi="Times New Roman"/>
          <w:b/>
          <w:sz w:val="24"/>
          <w:szCs w:val="24"/>
          <w:lang w:eastAsia="bg-BG"/>
        </w:rPr>
        <w:t>КМЕТА НА ОБЩИНАТА</w:t>
      </w:r>
      <w:r w:rsidRPr="0025328D">
        <w:rPr>
          <w:rFonts w:ascii="Times New Roman" w:hAnsi="Times New Roman"/>
          <w:b/>
          <w:sz w:val="24"/>
          <w:szCs w:val="24"/>
          <w:lang w:eastAsia="bg-BG"/>
        </w:rPr>
        <w:t xml:space="preserve"> ДО ИСУН 2020  </w:t>
      </w:r>
    </w:p>
    <w:p w:rsidR="00EA1C03" w:rsidRDefault="00EA1C03" w:rsidP="00941E2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Долуподписаният/ата </w:t>
      </w:r>
    </w:p>
    <w:p w:rsidR="00EA1C03" w:rsidRDefault="00EA1C03" w:rsidP="00941E2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</w:t>
      </w:r>
    </w:p>
    <w:p w:rsidR="00EA1C03" w:rsidRPr="001D3EB1" w:rsidRDefault="00EA1C03" w:rsidP="00941E2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(собствено, бащино и фамилно име)</w:t>
      </w:r>
    </w:p>
    <w:p w:rsidR="00EA1C03" w:rsidRPr="001D3EB1" w:rsidRDefault="00EA1C03" w:rsidP="003556DB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ЕГН ..................................</w:t>
      </w:r>
      <w:r>
        <w:rPr>
          <w:rFonts w:ascii="Times New Roman" w:hAnsi="Times New Roman"/>
          <w:sz w:val="24"/>
          <w:szCs w:val="24"/>
        </w:rPr>
        <w:t>...........................</w:t>
      </w:r>
      <w:r w:rsidRPr="001D3EB1">
        <w:rPr>
          <w:rFonts w:ascii="Times New Roman" w:hAnsi="Times New Roman"/>
          <w:sz w:val="24"/>
          <w:szCs w:val="24"/>
        </w:rPr>
        <w:t xml:space="preserve">, </w:t>
      </w:r>
    </w:p>
    <w:p w:rsidR="00EA1C03" w:rsidRPr="001D3EB1" w:rsidRDefault="00EA1C03" w:rsidP="003556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EA1C03" w:rsidRPr="001D3EB1" w:rsidRDefault="00EA1C03" w:rsidP="00941E2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1D3EB1">
        <w:rPr>
          <w:rFonts w:ascii="Times New Roman" w:hAnsi="Times New Roman"/>
          <w:sz w:val="24"/>
          <w:szCs w:val="24"/>
        </w:rPr>
        <w:t>(дата на издаване)</w:t>
      </w:r>
    </w:p>
    <w:p w:rsidR="00EA1C03" w:rsidRPr="001D3EB1" w:rsidRDefault="00EA1C03" w:rsidP="003556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от МВР - гр. ...................................., </w:t>
      </w:r>
    </w:p>
    <w:p w:rsidR="00EA1C03" w:rsidRPr="001D3EB1" w:rsidRDefault="00EA1C03" w:rsidP="003556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EA1C03" w:rsidRPr="001D3EB1" w:rsidRDefault="00EA1C03" w:rsidP="003556D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(постоянен адрес)</w:t>
      </w:r>
    </w:p>
    <w:p w:rsidR="00EA1C03" w:rsidRPr="001D3EB1" w:rsidRDefault="00EA1C03" w:rsidP="003556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</w:t>
      </w:r>
    </w:p>
    <w:p w:rsidR="00EA1C03" w:rsidRPr="001D3EB1" w:rsidRDefault="00EA1C03" w:rsidP="003556D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(наименование на кандидат/бенефициент)</w:t>
      </w:r>
    </w:p>
    <w:p w:rsidR="00EA1C03" w:rsidRPr="001D3EB1" w:rsidRDefault="00EA1C03" w:rsidP="003556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D3EB1">
        <w:rPr>
          <w:rFonts w:ascii="Times New Roman" w:hAnsi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EB1">
        <w:rPr>
          <w:rFonts w:ascii="Times New Roman" w:hAnsi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/>
          <w:sz w:val="24"/>
          <w:szCs w:val="24"/>
        </w:rPr>
        <w:t>, ЕИК по БУЛСТАТ ……………………………</w:t>
      </w:r>
    </w:p>
    <w:p w:rsidR="00EA1C03" w:rsidRPr="00363D25" w:rsidRDefault="00EA1C03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EA1C03" w:rsidRPr="00363D25" w:rsidRDefault="00EA1C03" w:rsidP="00363D25">
      <w:pPr>
        <w:spacing w:after="0" w:line="360" w:lineRule="auto"/>
        <w:ind w:left="215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lastRenderedPageBreak/>
        <w:t xml:space="preserve">Три имена: ….......................................................................................................................       </w:t>
      </w:r>
    </w:p>
    <w:p w:rsidR="00EA1C03" w:rsidRPr="00363D25" w:rsidRDefault="00EA1C03" w:rsidP="00363D25">
      <w:pPr>
        <w:spacing w:after="100" w:afterAutospacing="1" w:line="360" w:lineRule="auto"/>
        <w:ind w:left="3047" w:firstLine="493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>(</w:t>
      </w:r>
      <w:r w:rsidRPr="00363D25">
        <w:rPr>
          <w:rFonts w:ascii="Times New Roman" w:hAnsi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hAnsi="Times New Roman"/>
          <w:sz w:val="24"/>
          <w:szCs w:val="24"/>
          <w:lang w:eastAsia="bg-BG"/>
        </w:rPr>
        <w:t>)</w:t>
      </w:r>
    </w:p>
    <w:p w:rsidR="00EA1C03" w:rsidRPr="00363D25" w:rsidRDefault="00EA1C03" w:rsidP="00363D25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EA1C03" w:rsidRPr="00363D25" w:rsidRDefault="00EA1C03" w:rsidP="00363D25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EA1C03" w:rsidRPr="00363D25" w:rsidRDefault="00EA1C03" w:rsidP="00363D25">
      <w:pPr>
        <w:spacing w:after="100" w:afterAutospacing="1" w:line="360" w:lineRule="auto"/>
        <w:ind w:left="1416" w:firstLine="708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hAnsi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:rsidR="00EA1C03" w:rsidRPr="00363D25" w:rsidRDefault="00EA1C03" w:rsidP="00363D25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hAnsi="Times New Roman"/>
          <w:sz w:val="24"/>
          <w:szCs w:val="24"/>
          <w:lang w:eastAsia="bg-BG"/>
        </w:rPr>
        <w:t xml:space="preserve">Телефон за контакт: ……………………………… </w:t>
      </w:r>
    </w:p>
    <w:p w:rsidR="00EA1C03" w:rsidRPr="00363D25" w:rsidRDefault="00EA1C03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 xml:space="preserve">Заявявам, че: </w:t>
      </w:r>
    </w:p>
    <w:p w:rsidR="00EA1C03" w:rsidRPr="00363D25" w:rsidRDefault="00EA1C03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 1.</w:t>
      </w:r>
    </w:p>
    <w:p w:rsidR="00EA1C03" w:rsidRPr="00635248" w:rsidRDefault="00EA1C03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635248">
        <w:rPr>
          <w:rFonts w:ascii="Times New Roman" w:hAnsi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EA1C03" w:rsidRPr="00363D25" w:rsidRDefault="00EA1C03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EA1C03" w:rsidRPr="00941E2F" w:rsidRDefault="00EA1C03" w:rsidP="00363D25">
      <w:pPr>
        <w:numPr>
          <w:ilvl w:val="0"/>
          <w:numId w:val="2"/>
        </w:numPr>
        <w:spacing w:before="100" w:beforeAutospacing="1" w:after="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  <w:r w:rsidRPr="00CC5571">
        <w:rPr>
          <w:rFonts w:ascii="Times New Roman" w:hAnsi="Times New Roman"/>
          <w:sz w:val="24"/>
          <w:szCs w:val="24"/>
          <w:lang w:eastAsia="bg-BG"/>
        </w:rPr>
        <w:t>При промяна на заявените обстоятелства ще уведомя незабавно в писмен вид Държавен фонд „Земеделие“ – Разплащателна агенция.</w:t>
      </w:r>
    </w:p>
    <w:p w:rsidR="00EA1C03" w:rsidRPr="00CC5571" w:rsidRDefault="00EA1C03" w:rsidP="00941E2F">
      <w:pPr>
        <w:spacing w:before="100" w:beforeAutospacing="1" w:after="0" w:afterAutospacing="1" w:line="360" w:lineRule="auto"/>
        <w:ind w:right="17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A1C03" w:rsidRPr="00363D25" w:rsidRDefault="00EA1C03" w:rsidP="00CC5571">
      <w:pPr>
        <w:spacing w:after="0" w:line="360" w:lineRule="auto"/>
        <w:ind w:firstLine="698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 xml:space="preserve">  </w:t>
      </w:r>
      <w:r w:rsidRPr="00363D25">
        <w:rPr>
          <w:rFonts w:ascii="Times New Roman" w:hAnsi="Times New Roman"/>
          <w:sz w:val="24"/>
          <w:szCs w:val="24"/>
          <w:lang w:eastAsia="bg-BG"/>
        </w:rPr>
        <w:t>Заявител:</w:t>
      </w:r>
    </w:p>
    <w:p w:rsidR="00EA1C03" w:rsidRPr="00363D25" w:rsidRDefault="00EA1C03" w:rsidP="00363D25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:rsidR="00EA1C03" w:rsidRPr="00363D25" w:rsidRDefault="00EA1C03" w:rsidP="00363D25">
      <w:pPr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363D25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 w:rsidRPr="00363D25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 xml:space="preserve">               </w:t>
      </w:r>
      <w:r w:rsidRPr="00363D25">
        <w:rPr>
          <w:rFonts w:ascii="Times New Roman" w:hAnsi="Times New Roman"/>
          <w:sz w:val="24"/>
          <w:szCs w:val="24"/>
          <w:lang w:eastAsia="bg-BG"/>
        </w:rPr>
        <w:t>(подпис и печат)</w:t>
      </w:r>
    </w:p>
    <w:sectPr w:rsidR="00EA1C03" w:rsidRPr="00363D25" w:rsidSect="00CC557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2E4" w:rsidRDefault="00F822E4" w:rsidP="003556DB">
      <w:pPr>
        <w:spacing w:after="0" w:line="240" w:lineRule="auto"/>
      </w:pPr>
      <w:r>
        <w:separator/>
      </w:r>
    </w:p>
  </w:endnote>
  <w:endnote w:type="continuationSeparator" w:id="0">
    <w:p w:rsidR="00F822E4" w:rsidRDefault="00F822E4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03" w:rsidRPr="00946B8A" w:rsidRDefault="00EA1C03" w:rsidP="00CC5571">
    <w:pPr>
      <w:pStyle w:val="aa"/>
      <w:jc w:val="center"/>
      <w:rPr>
        <w:sz w:val="20"/>
        <w:szCs w:val="20"/>
      </w:rPr>
    </w:pPr>
  </w:p>
  <w:p w:rsidR="00EA1C03" w:rsidRDefault="00EA1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2E4" w:rsidRDefault="00F822E4" w:rsidP="003556DB">
      <w:pPr>
        <w:spacing w:after="0" w:line="240" w:lineRule="auto"/>
      </w:pPr>
      <w:r>
        <w:separator/>
      </w:r>
    </w:p>
  </w:footnote>
  <w:footnote w:type="continuationSeparator" w:id="0">
    <w:p w:rsidR="00F822E4" w:rsidRDefault="00F822E4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EC" w:rsidRPr="00DC28EC" w:rsidRDefault="00DC28EC" w:rsidP="00DC28EC">
    <w:pPr>
      <w:pStyle w:val="3"/>
      <w:tabs>
        <w:tab w:val="left" w:pos="0"/>
      </w:tabs>
      <w:rPr>
        <w:color w:val="000080"/>
        <w:lang w:val="bg-BG"/>
      </w:rPr>
    </w:pPr>
    <w:r w:rsidRPr="00DC28EC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7.25pt;height:56.25pt;visibility:visible;mso-wrap-style:square">
          <v:imagedata r:id="rId1" o:title=""/>
        </v:shape>
      </w:pict>
    </w:r>
    <w:r w:rsidRPr="00DC28EC">
      <w:rPr>
        <w:color w:val="000080"/>
        <w:lang w:val="ru-RU"/>
      </w:rPr>
      <w:t xml:space="preserve">  </w:t>
    </w:r>
    <w:r w:rsidRPr="00DC28EC">
      <w:rPr>
        <w:color w:val="000080"/>
        <w:lang w:val="bg-BG"/>
      </w:rPr>
      <w:t xml:space="preserve">    </w:t>
    </w:r>
    <w:r w:rsidRPr="00DC28EC">
      <w:rPr>
        <w:color w:val="000080"/>
        <w:lang w:val="bg-BG"/>
      </w:rPr>
      <w:pict>
        <v:shape id="Картина 6" o:spid="_x0000_i1026" type="#_x0000_t75" style="width:63pt;height:53.25pt;visibility:visible;mso-wrap-style:square">
          <v:imagedata r:id="rId2" o:title=""/>
        </v:shape>
      </w:pict>
    </w:r>
    <w:r w:rsidRPr="00DC28EC">
      <w:rPr>
        <w:color w:val="000080"/>
        <w:lang w:val="bg-BG"/>
      </w:rPr>
      <w:t xml:space="preserve">   </w:t>
    </w:r>
    <w:r w:rsidRPr="00DC28EC">
      <w:rPr>
        <w:color w:val="000080"/>
        <w:lang w:val="ru-RU"/>
      </w:rPr>
      <w:t xml:space="preserve">    </w:t>
    </w:r>
    <w:r w:rsidRPr="00DC28EC">
      <w:rPr>
        <w:color w:val="000080"/>
      </w:rPr>
      <w:t xml:space="preserve"> </w:t>
    </w:r>
    <w:r w:rsidRPr="00DC28EC">
      <w:rPr>
        <w:color w:val="000080"/>
        <w:lang w:val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 w:rsidRPr="00DC28EC">
      <w:rPr>
        <w:color w:val="000080"/>
        <w:lang w:val="ru-RU"/>
      </w:rPr>
      <w:t xml:space="preserve">   </w:t>
    </w:r>
    <w:r w:rsidRPr="00DC28EC">
      <w:rPr>
        <w:color w:val="000080"/>
        <w:lang w:val="bg-BG"/>
      </w:rPr>
      <w:pict>
        <v:shape id="Картина 5" o:spid="_x0000_i1028" type="#_x0000_t75" alt="logo-bg-right-no-back" style="width:94.5pt;height:55.5pt;visibility:visible;mso-wrap-style:square">
          <v:imagedata r:id="rId4" o:title="logo-bg-right-no-back"/>
        </v:shape>
      </w:pict>
    </w:r>
    <w:r w:rsidRPr="00DC28EC">
      <w:rPr>
        <w:color w:val="000080"/>
        <w:lang w:val="ru-RU"/>
      </w:rPr>
      <w:t xml:space="preserve"> </w:t>
    </w:r>
    <w:r w:rsidRPr="00DC28EC">
      <w:rPr>
        <w:color w:val="000080"/>
      </w:rPr>
      <w:t xml:space="preserve">       </w:t>
    </w:r>
    <w:r w:rsidRPr="00DC28EC">
      <w:rPr>
        <w:color w:val="000080"/>
        <w:lang w:val="bg-BG"/>
      </w:rPr>
      <w:pict>
        <v:shape id="Картина 4" o:spid="_x0000_i1029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DC28EC" w:rsidRPr="00DC28EC" w:rsidRDefault="00DC28EC" w:rsidP="00DC28EC">
    <w:pPr>
      <w:pStyle w:val="3"/>
      <w:tabs>
        <w:tab w:val="left" w:pos="0"/>
      </w:tabs>
      <w:rPr>
        <w:b/>
        <w:color w:val="000080"/>
        <w:lang w:val="bg-BG"/>
      </w:rPr>
    </w:pPr>
    <w:r w:rsidRPr="00DC28EC">
      <w:rPr>
        <w:b/>
        <w:color w:val="000080"/>
        <w:lang w:val="bg-BG"/>
      </w:rPr>
      <w:t>ЕВРОПЕЙСКИ СЪЮЗ</w:t>
    </w:r>
  </w:p>
  <w:p w:rsidR="00DC28EC" w:rsidRDefault="00DC28EC" w:rsidP="00DC28EC">
    <w:pPr>
      <w:pStyle w:val="3"/>
      <w:tabs>
        <w:tab w:val="left" w:pos="0"/>
      </w:tabs>
      <w:jc w:val="center"/>
      <w:rPr>
        <w:color w:val="000080"/>
        <w:lang w:val="ru-RU"/>
      </w:rPr>
    </w:pPr>
    <w:r w:rsidRPr="00DC28EC">
      <w:rPr>
        <w:b/>
        <w:color w:val="000080"/>
        <w:lang w:val="ru-RU"/>
      </w:rPr>
      <w:t>ЕВРОПЕЙСКИ ЗЕМЕДЕЛСКИ ФОНД ЗА РАЗВИТИЕ НА СЕЛСКИТЕ РАЙОНИ: ЕВРОПА</w:t>
    </w:r>
  </w:p>
  <w:p w:rsidR="00EA1C03" w:rsidRDefault="00EA1C03" w:rsidP="00A62FA7">
    <w:pPr>
      <w:pStyle w:val="3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EA1C03" w:rsidRPr="00CC5571" w:rsidRDefault="00EA1C03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012"/>
    <w:rsid w:val="000110D7"/>
    <w:rsid w:val="00025198"/>
    <w:rsid w:val="00060082"/>
    <w:rsid w:val="00084696"/>
    <w:rsid w:val="000A6EEE"/>
    <w:rsid w:val="00174CB1"/>
    <w:rsid w:val="001D3EB1"/>
    <w:rsid w:val="001E0583"/>
    <w:rsid w:val="001F2CC3"/>
    <w:rsid w:val="002208EE"/>
    <w:rsid w:val="0025328D"/>
    <w:rsid w:val="00261365"/>
    <w:rsid w:val="00280BF8"/>
    <w:rsid w:val="003325FC"/>
    <w:rsid w:val="003556DB"/>
    <w:rsid w:val="00363D25"/>
    <w:rsid w:val="0036683C"/>
    <w:rsid w:val="00410E7D"/>
    <w:rsid w:val="00522FD4"/>
    <w:rsid w:val="00553F4E"/>
    <w:rsid w:val="005966F3"/>
    <w:rsid w:val="005C344A"/>
    <w:rsid w:val="00622CA4"/>
    <w:rsid w:val="00635248"/>
    <w:rsid w:val="00654673"/>
    <w:rsid w:val="00676012"/>
    <w:rsid w:val="006B1CF9"/>
    <w:rsid w:val="006C6AA8"/>
    <w:rsid w:val="00743174"/>
    <w:rsid w:val="00861B7F"/>
    <w:rsid w:val="00861CD1"/>
    <w:rsid w:val="00941E2F"/>
    <w:rsid w:val="00946B8A"/>
    <w:rsid w:val="00952982"/>
    <w:rsid w:val="00991128"/>
    <w:rsid w:val="009B45AC"/>
    <w:rsid w:val="009C0101"/>
    <w:rsid w:val="00A047AD"/>
    <w:rsid w:val="00A07600"/>
    <w:rsid w:val="00A07F20"/>
    <w:rsid w:val="00A56EFB"/>
    <w:rsid w:val="00A61176"/>
    <w:rsid w:val="00A62FA7"/>
    <w:rsid w:val="00A71492"/>
    <w:rsid w:val="00AD242A"/>
    <w:rsid w:val="00B17304"/>
    <w:rsid w:val="00B70679"/>
    <w:rsid w:val="00BD44AB"/>
    <w:rsid w:val="00CC5571"/>
    <w:rsid w:val="00CD421D"/>
    <w:rsid w:val="00CE10AE"/>
    <w:rsid w:val="00D90743"/>
    <w:rsid w:val="00DC28EC"/>
    <w:rsid w:val="00DC4B45"/>
    <w:rsid w:val="00E46BDD"/>
    <w:rsid w:val="00EA1C03"/>
    <w:rsid w:val="00F713D6"/>
    <w:rsid w:val="00F822E4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A25FFE9-B22C-47E8-A098-F3E72BDC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556DB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3556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a5">
    <w:name w:val="Текст под линия Знак"/>
    <w:link w:val="a4"/>
    <w:uiPriority w:val="99"/>
    <w:semiHidden/>
    <w:locked/>
    <w:rsid w:val="003556DB"/>
    <w:rPr>
      <w:rFonts w:ascii="Times New Roman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uiPriority w:val="99"/>
    <w:semiHidden/>
    <w:locked/>
    <w:rsid w:val="00A07600"/>
    <w:rPr>
      <w:rFonts w:ascii="Times New Roman" w:hAnsi="Times New Roman"/>
      <w:sz w:val="24"/>
    </w:rPr>
  </w:style>
  <w:style w:type="paragraph" w:styleId="a7">
    <w:name w:val="Normal (Web)"/>
    <w:aliases w:val="Normal (Web) Char"/>
    <w:basedOn w:val="a"/>
    <w:link w:val="a6"/>
    <w:uiPriority w:val="99"/>
    <w:semiHidden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8">
    <w:name w:val="header"/>
    <w:basedOn w:val="a"/>
    <w:link w:val="a9"/>
    <w:uiPriority w:val="99"/>
    <w:rsid w:val="00C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link w:val="a8"/>
    <w:uiPriority w:val="99"/>
    <w:locked/>
    <w:rsid w:val="00CC5571"/>
    <w:rPr>
      <w:rFonts w:cs="Times New Roman"/>
    </w:rPr>
  </w:style>
  <w:style w:type="paragraph" w:styleId="aa">
    <w:name w:val="footer"/>
    <w:basedOn w:val="a"/>
    <w:link w:val="ab"/>
    <w:uiPriority w:val="99"/>
    <w:rsid w:val="00C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locked/>
    <w:rsid w:val="00CC5571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CC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locked/>
    <w:rsid w:val="00CC5571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CC5571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A62FA7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393BB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23</cp:revision>
  <dcterms:created xsi:type="dcterms:W3CDTF">2018-01-09T13:52:00Z</dcterms:created>
  <dcterms:modified xsi:type="dcterms:W3CDTF">2022-11-01T07:59:00Z</dcterms:modified>
</cp:coreProperties>
</file>